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1667B88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E25B8C">
        <w:rPr>
          <w:rFonts w:ascii="Garamond" w:hAnsi="Garamond"/>
          <w:sz w:val="24"/>
          <w:szCs w:val="24"/>
        </w:rPr>
        <w:t>0</w:t>
      </w:r>
      <w:r w:rsidR="00793D20">
        <w:rPr>
          <w:rFonts w:ascii="Garamond" w:hAnsi="Garamond"/>
          <w:sz w:val="24"/>
          <w:szCs w:val="24"/>
        </w:rPr>
        <w:t>7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0D084135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93D20" w:rsidRPr="008D7F8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https://zakazky.zcu.cz/contract_display_5341.html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597D08A8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793D20">
        <w:rPr>
          <w:rFonts w:ascii="Garamond" w:hAnsi="Garamond" w:cs="Arial"/>
          <w:b/>
          <w:sz w:val="22"/>
          <w:szCs w:val="22"/>
        </w:rPr>
        <w:t>07</w:t>
      </w:r>
      <w:r w:rsidR="00630E69">
        <w:rPr>
          <w:rFonts w:ascii="Garamond" w:hAnsi="Garamond" w:cs="Arial"/>
          <w:b/>
          <w:sz w:val="22"/>
          <w:szCs w:val="22"/>
        </w:rPr>
        <w:t>.</w:t>
      </w:r>
      <w:r w:rsidR="00641169">
        <w:rPr>
          <w:rFonts w:ascii="Garamond" w:hAnsi="Garamond" w:cs="Arial"/>
          <w:b/>
          <w:sz w:val="22"/>
          <w:szCs w:val="22"/>
        </w:rPr>
        <w:t>0</w:t>
      </w:r>
      <w:r w:rsidR="00793D20">
        <w:rPr>
          <w:rFonts w:ascii="Garamond" w:hAnsi="Garamond" w:cs="Arial"/>
          <w:b/>
          <w:sz w:val="22"/>
          <w:szCs w:val="22"/>
        </w:rPr>
        <w:t>7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793D20">
        <w:rPr>
          <w:rFonts w:ascii="Garamond" w:hAnsi="Garamond" w:cs="Arial"/>
          <w:b/>
          <w:sz w:val="22"/>
          <w:szCs w:val="22"/>
        </w:rPr>
        <w:t>10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681677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64BF6E96" w:rsidR="002F419F" w:rsidRPr="00F54D1D" w:rsidRDefault="00793D20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="00EC4412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7AEC39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793D20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  <w:bookmarkStart w:id="26" w:name="_GoBack"/>
      <w:bookmarkEnd w:id="26"/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9CC" w16cex:dateUtc="2022-04-28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84B61" w14:textId="77777777" w:rsidR="005C329F" w:rsidRDefault="005C329F" w:rsidP="00795AAC">
      <w:r>
        <w:separator/>
      </w:r>
    </w:p>
  </w:endnote>
  <w:endnote w:type="continuationSeparator" w:id="0">
    <w:p w14:paraId="244EFFD5" w14:textId="77777777" w:rsidR="005C329F" w:rsidRDefault="005C329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EF7C9" w14:textId="77777777" w:rsidR="005C329F" w:rsidRDefault="005C329F" w:rsidP="00795AAC">
      <w:r>
        <w:separator/>
      </w:r>
    </w:p>
  </w:footnote>
  <w:footnote w:type="continuationSeparator" w:id="0">
    <w:p w14:paraId="2BB79BA9" w14:textId="77777777" w:rsidR="005C329F" w:rsidRDefault="005C329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3D20"/>
    <w:rsid w:val="00795AAC"/>
    <w:rsid w:val="007A143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41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Vr1xKNias+7FjlYNk3IG2ptJv38KIQv8hH6BdLx94JY=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WKMwQeGs5Eilv0pMEpx7SExzGNGkaQM7YCF2ArRYw6E=</DigestValue>
    </Reference>
  </SignedInfo>
  <SignatureValue>wG0BKVvKvl75oYxb69NmM08R9aAmVYlv1YXyiO53HchHVn+dcyL85MdhL0LY9IceiUJB3MWimuvu
eSgiFt9mKMmIkzu1llJ7FOpxFSJO2H6C9fqRwBWsDqtM/wgXanrWih5ZjbbFMaAuROF4YhPmBXeB
nZmPTmbBTeSh5guiKnOR2SoN8fZLURqunVrsMebIQYBqfNaxw6T0LULAz+r0w6qZ1bWJTepb328a
HtTzNeriU/fL7Ag6NWeQy3nLpi6gXI/IE/PRGT16dnLJ5K8XbSrSZfxCsBQexbLKRPUZw/Dc9gtq
LF4JbPXwySaaluXuFQpCNvDEHoZlxAQ0Prw1Jg==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ba7M384JujTMWw+j5jYgYF4K6MlFGYdoZEfxwG5AuyM=</DigestValue>
      </Reference>
      <Reference URI="/word/document.xml?ContentType=application/vnd.openxmlformats-officedocument.wordprocessingml.document.main+xml">
        <DigestMethod Algorithm="http://www.w3.org/2001/04/xmlenc#sha256"/>
        <DigestValue>Sma8oVha8qnl/cBOkZxN7kHduNzavjvVcMcGEe+OsTc=</DigestValue>
      </Reference>
      <Reference URI="/word/endnotes.xml?ContentType=application/vnd.openxmlformats-officedocument.wordprocessingml.endnotes+xml">
        <DigestMethod Algorithm="http://www.w3.org/2001/04/xmlenc#sha256"/>
        <DigestValue>xStoTfEfNzw5JfgCnhmLX2YvpLExNz5MyRvX/9OU2PY=</DigestValue>
      </Reference>
      <Reference URI="/word/fontTable.xml?ContentType=application/vnd.openxmlformats-officedocument.wordprocessingml.fontTable+xml">
        <DigestMethod Algorithm="http://www.w3.org/2001/04/xmlenc#sha256"/>
        <DigestValue>RGz2X7JItS/ltHBMAd6Z8VX+CmKditFMqjdpAcSC0w4=</DigestValue>
      </Reference>
      <Reference URI="/word/footer1.xml?ContentType=application/vnd.openxmlformats-officedocument.wordprocessingml.footer+xml">
        <DigestMethod Algorithm="http://www.w3.org/2001/04/xmlenc#sha256"/>
        <DigestValue>oaEpRb7HRos6gLIez0yPQUX2yWCqBJGDR0pCS1iV6UA=</DigestValue>
      </Reference>
      <Reference URI="/word/footnotes.xml?ContentType=application/vnd.openxmlformats-officedocument.wordprocessingml.footnotes+xml">
        <DigestMethod Algorithm="http://www.w3.org/2001/04/xmlenc#sha256"/>
        <DigestValue>6ujwxvYNZdHNxJINaBd2e/GsN8g3inoukL7CU8XkJ2c=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8EXGYF0GhkWePaeyDcFu+f52UeeztSGN6hi/z0GbMb0=</DigestValue>
      </Reference>
      <Reference URI="/word/styles.xml?ContentType=application/vnd.openxmlformats-officedocument.wordprocessingml.styles+xml">
        <DigestMethod Algorithm="http://www.w3.org/2001/04/xmlenc#sha256"/>
        <DigestValue>+p/HZ/3DaZjiywgYEr/2eZAK9jbGHp/Aa03u6LWMXi8=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2022-06-24T12:48:38Z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2022-06-24T12:48:38Z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7894B-9414-46C2-A68F-A1412F057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2783</Words>
  <Characters>16425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</cp:revision>
  <cp:lastPrinted>2018-08-08T13:48:00Z</cp:lastPrinted>
  <dcterms:created xsi:type="dcterms:W3CDTF">2022-05-19T06:10:00Z</dcterms:created>
  <dcterms:modified xsi:type="dcterms:W3CDTF">2022-06-24T12:48:00Z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